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F94D756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36261C">
        <w:rPr>
          <w:rFonts w:ascii="Garamond" w:hAnsi="Garamond"/>
          <w:sz w:val="24"/>
          <w:szCs w:val="24"/>
        </w:rPr>
        <w:t>0</w:t>
      </w:r>
      <w:r w:rsidR="0093106A">
        <w:rPr>
          <w:rFonts w:ascii="Garamond" w:hAnsi="Garamond"/>
          <w:sz w:val="24"/>
          <w:szCs w:val="24"/>
        </w:rPr>
        <w:t>7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3F9D78A5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3106A" w:rsidRPr="007A4E2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https://zakazky.zcu.cz/contract_display_5155.html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6FC9269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02D62">
        <w:rPr>
          <w:rFonts w:ascii="Garamond" w:hAnsi="Garamond" w:cs="Arial"/>
          <w:b/>
          <w:sz w:val="22"/>
          <w:szCs w:val="22"/>
        </w:rPr>
        <w:t>2</w:t>
      </w:r>
      <w:r w:rsidR="0093106A">
        <w:rPr>
          <w:rFonts w:ascii="Garamond" w:hAnsi="Garamond" w:cs="Arial"/>
          <w:b/>
          <w:sz w:val="22"/>
          <w:szCs w:val="22"/>
        </w:rPr>
        <w:t>9</w:t>
      </w:r>
      <w:r w:rsidR="0036261C">
        <w:rPr>
          <w:rFonts w:ascii="Garamond" w:hAnsi="Garamond" w:cs="Arial"/>
          <w:b/>
          <w:sz w:val="22"/>
          <w:szCs w:val="22"/>
        </w:rPr>
        <w:t>.0</w:t>
      </w:r>
      <w:r w:rsidR="00102D62">
        <w:rPr>
          <w:rFonts w:ascii="Garamond" w:hAnsi="Garamond" w:cs="Arial"/>
          <w:b/>
          <w:sz w:val="22"/>
          <w:szCs w:val="22"/>
        </w:rPr>
        <w:t>3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93106A">
        <w:rPr>
          <w:rFonts w:ascii="Garamond" w:hAnsi="Garamond" w:cs="Arial"/>
          <w:b/>
          <w:sz w:val="22"/>
          <w:szCs w:val="22"/>
        </w:rPr>
        <w:t>0</w:t>
      </w:r>
      <w:bookmarkStart w:id="1" w:name="_GoBack"/>
      <w:bookmarkEnd w:id="1"/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41A1B8" w14:textId="77777777" w:rsidR="00E316E9" w:rsidRDefault="00E316E9" w:rsidP="00795AAC">
      <w:r>
        <w:separator/>
      </w:r>
    </w:p>
  </w:endnote>
  <w:endnote w:type="continuationSeparator" w:id="0">
    <w:p w14:paraId="7D33776A" w14:textId="77777777" w:rsidR="00E316E9" w:rsidRDefault="00E316E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E6307" w14:textId="77777777" w:rsidR="00E316E9" w:rsidRDefault="00E316E9" w:rsidP="00795AAC">
      <w:r>
        <w:separator/>
      </w:r>
    </w:p>
  </w:footnote>
  <w:footnote w:type="continuationSeparator" w:id="0">
    <w:p w14:paraId="7F8A4580" w14:textId="77777777" w:rsidR="00E316E9" w:rsidRDefault="00E316E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06A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16E9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55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Ng0glE2oxVe2NmTNuuyBh8E/KBKFKoPNzKawjSrAqiE=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k+GPC3YHUnCfthweH8/8MkJGj8bsHqMPK+ScXps1+gY=</DigestValue>
    </Reference>
  </SignedInfo>
  <SignatureValue>XRfCTyFShfVuumE4fBedRWrszszQjbBv5b4L5p2zg/2UoF5QOK6gQhDPowqL08OpH5kRYpFeBIqp
krUjhsG//L1JAbkPKxDaxK9JJAYUvHCi9U5wRbAnGb4vCaWeimK16JykzTt5GthaqHJBLnWihhDV
tRp2w/zFm730gHbt9y/FFurbKWvuap44n+DSQZcbZ4i4PpCaXJ4MHqh5f0pp0vRDaUClc27mpe56
WG0uFsTi/UDSZZ5tRZtqFCfeTHryl14Cp7oVTHQlexrA3ZP2tDiQCS1D+oJ94XVh5Sk4E5p4joGg
tFlSW8a32CDdnRgb9rOBTD5d6JaJeqx8EpHTHw==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Kmu/1lOPTcZOog/6Hr7lU2g+T/M2BhPvbCLfRhPRrnU=</DigestValue>
      </Reference>
      <Reference URI="/word/document.xml?ContentType=application/vnd.openxmlformats-officedocument.wordprocessingml.document.main+xml">
        <DigestMethod Algorithm="http://www.w3.org/2001/04/xmlenc#sha256"/>
        <DigestValue>WmVwJEuWoiBylwTg7UtgtVrJG1OMOmPVRIniKQIgolo=</DigestValue>
      </Reference>
      <Reference URI="/word/endnotes.xml?ContentType=application/vnd.openxmlformats-officedocument.wordprocessingml.endnotes+xml">
        <DigestMethod Algorithm="http://www.w3.org/2001/04/xmlenc#sha256"/>
        <DigestValue>WWjS+J3WgqDXfCPuQPzVMIgqUKpREB9X3F9lMR/62mo=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bPDmp0RwG0a3AKmUnHe4TJslXw8N+b1foUkm+K0d6+g=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6ahbvR9hYZpGTOgchRdpscTYwV+2e4ux2g5ZQC8WioU=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2022-03-16T11:36:06Z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2022-03-16T11:36:06Z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63DF22-5477-44EA-AD22-24EFB5CCD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17</cp:revision>
  <cp:lastPrinted>2018-08-08T13:48:00Z</cp:lastPrinted>
  <dcterms:created xsi:type="dcterms:W3CDTF">2021-09-20T07:30:00Z</dcterms:created>
  <dcterms:modified xsi:type="dcterms:W3CDTF">2022-03-16T11:36:00Z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